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683E0B0" w14:textId="5FCD678C" w:rsidR="00916821" w:rsidRPr="007F30C0" w:rsidRDefault="00916821" w:rsidP="00445412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7F30C0">
        <w:rPr>
          <w:rFonts w:ascii="Cambria" w:hAnsi="Cambria" w:cs="Arial"/>
          <w:b/>
          <w:bCs/>
          <w:szCs w:val="22"/>
        </w:rPr>
        <w:t>Załącznik nr 1</w:t>
      </w:r>
      <w:r w:rsidR="00C42AEA" w:rsidRPr="007F30C0">
        <w:rPr>
          <w:rFonts w:ascii="Cambria" w:hAnsi="Cambria" w:cs="Arial"/>
          <w:b/>
          <w:bCs/>
          <w:szCs w:val="22"/>
        </w:rPr>
        <w:t xml:space="preserve"> </w:t>
      </w:r>
      <w:r w:rsidR="000E1C61" w:rsidRPr="007F30C0">
        <w:rPr>
          <w:rFonts w:ascii="Cambria" w:hAnsi="Cambria" w:cs="Arial"/>
          <w:b/>
          <w:bCs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2E64B8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B33BACA" w14:textId="77777777" w:rsidR="000125FC" w:rsidRDefault="000125FC" w:rsidP="000125F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Państwowe Gospodarstwo Leśne Lasy Państwowe </w:t>
      </w:r>
    </w:p>
    <w:p w14:paraId="5A918144" w14:textId="77777777" w:rsidR="000125FC" w:rsidRDefault="000125FC" w:rsidP="000125F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Rytel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B18FC26" w14:textId="77777777" w:rsidR="000125FC" w:rsidRDefault="000125FC" w:rsidP="000125F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Rytel – Dworzec 4, 89 - 642 Rytel</w:t>
      </w:r>
    </w:p>
    <w:p w14:paraId="6CCEA323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0B404E" w14:textId="11C2526A" w:rsidR="005C4E40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>
        <w:rPr>
          <w:rFonts w:ascii="Cambria" w:hAnsi="Cambria" w:cs="Arial"/>
          <w:bCs/>
          <w:sz w:val="22"/>
          <w:szCs w:val="22"/>
        </w:rPr>
        <w:t>postępowaniu</w:t>
      </w:r>
      <w:r w:rsidR="00826760">
        <w:rPr>
          <w:rFonts w:ascii="Cambria" w:hAnsi="Cambria" w:cs="Arial"/>
          <w:bCs/>
          <w:sz w:val="22"/>
          <w:szCs w:val="22"/>
        </w:rPr>
        <w:t xml:space="preserve"> prowadzonym w trybie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 xml:space="preserve">podstawowym (Wariant I) 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05672C">
        <w:rPr>
          <w:rFonts w:ascii="Cambria" w:hAnsi="Cambria" w:cs="Arial"/>
          <w:bCs/>
          <w:sz w:val="22"/>
          <w:szCs w:val="22"/>
        </w:rPr>
        <w:t>na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55E84" w:rsidRPr="00155E84">
        <w:rPr>
          <w:rFonts w:ascii="Cambria" w:hAnsi="Cambria" w:cs="Arial"/>
          <w:b/>
          <w:bCs/>
          <w:sz w:val="22"/>
          <w:szCs w:val="22"/>
        </w:rPr>
        <w:t>„</w:t>
      </w:r>
      <w:r w:rsidR="002F28AA">
        <w:rPr>
          <w:rFonts w:ascii="Cambria" w:hAnsi="Cambria" w:cs="Arial"/>
          <w:b/>
          <w:i/>
          <w:sz w:val="22"/>
          <w:szCs w:val="22"/>
        </w:rPr>
        <w:t>Świadczenie usług w zakresie prac porządkowych, utrzymania zieleni i innych prac gospodarczych wykonywanych w budynkach i przy siedzibie Nadleśnictwa Rytel w roku 202</w:t>
      </w:r>
      <w:r w:rsidR="00003BBC">
        <w:rPr>
          <w:rFonts w:ascii="Cambria" w:hAnsi="Cambria" w:cs="Arial"/>
          <w:b/>
          <w:i/>
          <w:sz w:val="22"/>
          <w:szCs w:val="22"/>
        </w:rPr>
        <w:t>6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”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3F6B8C30" w14:textId="77777777" w:rsidR="0004046F" w:rsidRPr="002E64B8" w:rsidRDefault="0004046F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BEDE302" w14:textId="77777777" w:rsidR="006B1B51" w:rsidRPr="002E64B8" w:rsidRDefault="00916821" w:rsidP="0005672C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14:paraId="102A87D7" w14:textId="77777777" w:rsidR="006B1B51" w:rsidRDefault="00916821" w:rsidP="0005672C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2.</w:t>
      </w:r>
      <w:r w:rsidRPr="002E64B8">
        <w:rPr>
          <w:rFonts w:ascii="Cambria" w:hAnsi="Cambria" w:cs="Arial"/>
          <w:bCs/>
          <w:sz w:val="22"/>
          <w:szCs w:val="22"/>
        </w:rPr>
        <w:tab/>
        <w:t>Wynagrodzenie zaoferowan</w:t>
      </w:r>
      <w:r w:rsidR="005F4C12" w:rsidRPr="002E64B8">
        <w:rPr>
          <w:rFonts w:ascii="Cambria" w:hAnsi="Cambria" w:cs="Arial"/>
          <w:bCs/>
          <w:sz w:val="22"/>
          <w:szCs w:val="22"/>
        </w:rPr>
        <w:t>e</w:t>
      </w:r>
      <w:r w:rsidRPr="002E64B8">
        <w:rPr>
          <w:rFonts w:ascii="Cambria" w:hAnsi="Cambria" w:cs="Arial"/>
          <w:bCs/>
          <w:sz w:val="22"/>
          <w:szCs w:val="22"/>
        </w:rPr>
        <w:t xml:space="preserve"> w pkt 1 powyżej wynika z załączonego kosztorysu ofertowego i stanowi sumę wartości całkowitych brutto za poszczególne pozycje (prace) tworzące </w:t>
      </w:r>
      <w:r w:rsidR="00F14EDA">
        <w:rPr>
          <w:rFonts w:ascii="Cambria" w:hAnsi="Cambria" w:cs="Arial"/>
          <w:bCs/>
          <w:sz w:val="22"/>
          <w:szCs w:val="22"/>
        </w:rPr>
        <w:t>przedmiot zamówienia</w:t>
      </w:r>
      <w:r w:rsidR="00FC3462">
        <w:rPr>
          <w:rFonts w:ascii="Cambria" w:hAnsi="Cambria" w:cs="Arial"/>
          <w:bCs/>
          <w:sz w:val="22"/>
          <w:szCs w:val="22"/>
        </w:rPr>
        <w:t>.</w:t>
      </w:r>
    </w:p>
    <w:p w14:paraId="76095C6D" w14:textId="093FE9AE" w:rsidR="00084DF2" w:rsidRPr="002E64B8" w:rsidRDefault="00420884" w:rsidP="0005672C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05672C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Pr="002E64B8" w:rsidRDefault="00084DF2" w:rsidP="0005672C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0642451F" w14:textId="43AC51A5" w:rsidR="006B1B51" w:rsidRDefault="00420884" w:rsidP="0005672C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</w:t>
      </w:r>
      <w:r>
        <w:rPr>
          <w:rFonts w:ascii="Cambria" w:hAnsi="Cambria" w:cs="Arial"/>
          <w:bCs/>
          <w:sz w:val="22"/>
          <w:szCs w:val="22"/>
        </w:rPr>
        <w:t xml:space="preserve"> (SWZ)</w:t>
      </w:r>
      <w:r w:rsidR="00916821" w:rsidRPr="002E64B8">
        <w:rPr>
          <w:rFonts w:ascii="Cambria" w:hAnsi="Cambria" w:cs="Arial"/>
          <w:bCs/>
          <w:sz w:val="22"/>
          <w:szCs w:val="22"/>
        </w:rPr>
        <w:t>,</w:t>
      </w:r>
      <w:r w:rsidR="00D57DE7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>w</w:t>
      </w:r>
      <w:r w:rsidR="00D57DE7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lastRenderedPageBreak/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14207631" w:rsidR="006B1B51" w:rsidRDefault="007F30C0" w:rsidP="0005672C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4659601" w14:textId="3C341C97" w:rsidR="006451EC" w:rsidRPr="006451EC" w:rsidRDefault="007F30C0" w:rsidP="0005672C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6451EC">
        <w:rPr>
          <w:rFonts w:ascii="Cambria" w:hAnsi="Cambria" w:cs="Arial"/>
          <w:bCs/>
          <w:sz w:val="22"/>
          <w:szCs w:val="22"/>
        </w:rPr>
        <w:t xml:space="preserve">.           </w:t>
      </w:r>
      <w:r w:rsidR="006451EC" w:rsidRPr="006451EC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</w:p>
    <w:p w14:paraId="583891FB" w14:textId="77777777" w:rsidR="006451EC" w:rsidRPr="002E64B8" w:rsidRDefault="006451EC" w:rsidP="0005672C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……………………………………………………………………………………………………………………………………</w:t>
      </w:r>
    </w:p>
    <w:p w14:paraId="0D45406D" w14:textId="5DBCA0D3" w:rsidR="004A3437" w:rsidRPr="004A3437" w:rsidRDefault="007F30C0" w:rsidP="0005672C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4A3437" w:rsidRPr="004A3437" w14:paraId="77985C90" w14:textId="77777777" w:rsidTr="0005672C">
        <w:trPr>
          <w:trHeight w:val="850"/>
        </w:trPr>
        <w:tc>
          <w:tcPr>
            <w:tcW w:w="4176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0D6F0826" w14:textId="77777777" w:rsidR="004A3437" w:rsidRPr="004A3437" w:rsidRDefault="004A3437" w:rsidP="004A3437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Zakres usług,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05672C">
        <w:trPr>
          <w:trHeight w:val="380"/>
        </w:trPr>
        <w:tc>
          <w:tcPr>
            <w:tcW w:w="4176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05672C">
        <w:trPr>
          <w:trHeight w:val="206"/>
        </w:trPr>
        <w:tc>
          <w:tcPr>
            <w:tcW w:w="4176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05672C">
        <w:trPr>
          <w:trHeight w:val="174"/>
        </w:trPr>
        <w:tc>
          <w:tcPr>
            <w:tcW w:w="4176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C5E13CD" w14:textId="51C66F1F" w:rsidR="002B0E6E" w:rsidRPr="002E64B8" w:rsidRDefault="007F30C0" w:rsidP="0005672C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61342700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2A1A9CC3" w14:textId="77777777" w:rsidTr="0005672C">
        <w:trPr>
          <w:trHeight w:val="141"/>
        </w:trPr>
        <w:tc>
          <w:tcPr>
            <w:tcW w:w="4209" w:type="dxa"/>
            <w:shd w:val="clear" w:color="auto" w:fill="auto"/>
          </w:tcPr>
          <w:p w14:paraId="4097FC9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1C1FD2E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77777777" w:rsidR="006B1B51" w:rsidRPr="002E64B8" w:rsidRDefault="00CF57A9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4E0CA353" w14:textId="11AF4278" w:rsidR="006B1B51" w:rsidRPr="002E64B8" w:rsidRDefault="007F30C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9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55E28C28" w14:textId="0A8EE62B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F30C0">
        <w:rPr>
          <w:rFonts w:ascii="Cambria" w:hAnsi="Cambria" w:cs="Arial"/>
          <w:bCs/>
          <w:sz w:val="22"/>
          <w:szCs w:val="22"/>
        </w:rPr>
        <w:t>0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2BCE7FE7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7F30C0">
        <w:rPr>
          <w:rFonts w:ascii="Cambria" w:hAnsi="Cambria" w:cs="Tahoma"/>
          <w:sz w:val="22"/>
          <w:szCs w:val="22"/>
          <w:lang w:eastAsia="pl-PL"/>
        </w:rPr>
        <w:t>1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1F8F8651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7F30C0">
        <w:rPr>
          <w:rFonts w:ascii="Cambria" w:hAnsi="Cambria" w:cs="Tahoma"/>
          <w:sz w:val="22"/>
          <w:szCs w:val="22"/>
          <w:lang w:eastAsia="pl-PL"/>
        </w:rPr>
        <w:t>2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5CFBA80B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7F30C0">
        <w:rPr>
          <w:rFonts w:ascii="Cambria" w:hAnsi="Cambria" w:cs="Arial"/>
          <w:bCs/>
          <w:sz w:val="22"/>
          <w:szCs w:val="22"/>
        </w:rPr>
        <w:t>3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5376EC" w14:textId="4CC5ACF8" w:rsidR="003D6C5A" w:rsidRDefault="00E03C24" w:rsidP="0005672C">
      <w:pPr>
        <w:spacing w:before="240" w:after="24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t>(podpis)</w:t>
      </w:r>
    </w:p>
    <w:p w14:paraId="6D7E3EE7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1F402433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7AB96ACD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3643361B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6C871D1D" w14:textId="77777777" w:rsidR="007C222A" w:rsidRPr="0058581A" w:rsidRDefault="007C222A" w:rsidP="007C222A">
      <w:pPr>
        <w:rPr>
          <w:rFonts w:ascii="Cambria" w:hAnsi="Cambria" w:cs="Arial"/>
          <w:bCs/>
          <w:i/>
          <w:sz w:val="18"/>
          <w:szCs w:val="18"/>
        </w:rPr>
      </w:pPr>
      <w:bookmarkStart w:id="3" w:name="_Hlk60047166"/>
      <w:bookmarkEnd w:id="1"/>
      <w:bookmarkEnd w:id="2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>ści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1674C711" w14:textId="77777777" w:rsidR="007C222A" w:rsidRPr="0058581A" w:rsidRDefault="007C222A" w:rsidP="007C222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058F73" w14:textId="77777777" w:rsidR="007C222A" w:rsidRPr="0058581A" w:rsidRDefault="007C222A" w:rsidP="007C222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3"/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BDB5B" w14:textId="77777777" w:rsidR="00F31D52" w:rsidRDefault="00F31D52">
      <w:r>
        <w:separator/>
      </w:r>
    </w:p>
  </w:endnote>
  <w:endnote w:type="continuationSeparator" w:id="0">
    <w:p w14:paraId="19ECC27B" w14:textId="77777777" w:rsidR="00F31D52" w:rsidRDefault="00F31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6CCA32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617B46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69901CB0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003BBC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02F93" w14:textId="77777777" w:rsidR="00F31D52" w:rsidRDefault="00F31D52">
      <w:r>
        <w:separator/>
      </w:r>
    </w:p>
  </w:footnote>
  <w:footnote w:type="continuationSeparator" w:id="0">
    <w:p w14:paraId="0E50F5F8" w14:textId="77777777" w:rsidR="00F31D52" w:rsidRDefault="00F31D52">
      <w:r>
        <w:continuationSeparator/>
      </w:r>
    </w:p>
  </w:footnote>
  <w:footnote w:id="1">
    <w:p w14:paraId="1C424626" w14:textId="33E02725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</w:t>
      </w:r>
      <w:r w:rsidR="00617B46">
        <w:rPr>
          <w:rFonts w:ascii="Cambria" w:hAnsi="Cambria"/>
        </w:rPr>
        <w:t xml:space="preserve">PZP </w:t>
      </w:r>
      <w:bookmarkStart w:id="0" w:name="_GoBack"/>
      <w:bookmarkEnd w:id="0"/>
      <w:r w:rsidRPr="008B7B99">
        <w:rPr>
          <w:rFonts w:ascii="Cambria" w:hAnsi="Cambria"/>
        </w:rPr>
        <w:t>z dnia 1</w:t>
      </w:r>
      <w:r w:rsidR="00617B46">
        <w:rPr>
          <w:rFonts w:ascii="Cambria" w:hAnsi="Cambria"/>
        </w:rPr>
        <w:t>1 września 2019 r. (Dz.U. z 2024 r., poz. 1320</w:t>
      </w:r>
      <w:r w:rsidRPr="008B7B99">
        <w:rPr>
          <w:rFonts w:ascii="Cambria" w:hAnsi="Cambria"/>
        </w:rPr>
        <w:t xml:space="preserve"> </w:t>
      </w:r>
      <w:r w:rsidR="00D57DE7">
        <w:rPr>
          <w:rFonts w:ascii="Cambria" w:hAnsi="Cambria"/>
        </w:rPr>
        <w:t xml:space="preserve">z </w:t>
      </w:r>
      <w:proofErr w:type="spellStart"/>
      <w:r w:rsidR="00D57DE7">
        <w:rPr>
          <w:rFonts w:ascii="Cambria" w:hAnsi="Cambria"/>
        </w:rPr>
        <w:t>późn</w:t>
      </w:r>
      <w:proofErr w:type="spellEnd"/>
      <w:r w:rsidR="00D57DE7">
        <w:rPr>
          <w:rFonts w:ascii="Cambria" w:hAnsi="Cambria"/>
        </w:rPr>
        <w:t>.</w:t>
      </w:r>
      <w:r w:rsidRPr="008B7B99">
        <w:rPr>
          <w:rFonts w:ascii="Cambria" w:hAnsi="Cambria"/>
        </w:rPr>
        <w:t xml:space="preserve">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BBC"/>
    <w:rsid w:val="000047B5"/>
    <w:rsid w:val="000054CB"/>
    <w:rsid w:val="000064F0"/>
    <w:rsid w:val="0000654F"/>
    <w:rsid w:val="00006F53"/>
    <w:rsid w:val="00007BC4"/>
    <w:rsid w:val="00011C75"/>
    <w:rsid w:val="000125FC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1E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28AF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8AA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17B46"/>
    <w:rsid w:val="00620448"/>
    <w:rsid w:val="00620D4D"/>
    <w:rsid w:val="00621BF3"/>
    <w:rsid w:val="00625EC0"/>
    <w:rsid w:val="00627EA4"/>
    <w:rsid w:val="00627FF7"/>
    <w:rsid w:val="0063078D"/>
    <w:rsid w:val="00633D2F"/>
    <w:rsid w:val="0063483B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5BB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41A2"/>
    <w:rsid w:val="00D451E0"/>
    <w:rsid w:val="00D45980"/>
    <w:rsid w:val="00D47A42"/>
    <w:rsid w:val="00D55D27"/>
    <w:rsid w:val="00D57DE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30CF"/>
    <w:rsid w:val="00E24DEA"/>
    <w:rsid w:val="00E25959"/>
    <w:rsid w:val="00E261B0"/>
    <w:rsid w:val="00E26811"/>
    <w:rsid w:val="00E26E7D"/>
    <w:rsid w:val="00E308B0"/>
    <w:rsid w:val="00E314EE"/>
    <w:rsid w:val="00E32BEA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17B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6890"/>
    <w:rsid w:val="00F27A66"/>
    <w:rsid w:val="00F31D52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7BFB57B1-7332-4875-9FF4-56ABF12C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C225A-27A7-44AF-85C2-10998FEEE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886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Monika Tobolska</cp:lastModifiedBy>
  <cp:revision>3</cp:revision>
  <cp:lastPrinted>2021-03-24T12:41:00Z</cp:lastPrinted>
  <dcterms:created xsi:type="dcterms:W3CDTF">2025-11-25T12:10:00Z</dcterms:created>
  <dcterms:modified xsi:type="dcterms:W3CDTF">2025-11-25T12:12:00Z</dcterms:modified>
</cp:coreProperties>
</file>